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524AD141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BC45AF" w:rsidRPr="00BC45AF">
        <w:rPr>
          <w:rFonts w:ascii="Calibri" w:hAnsi="Calibri" w:cs="Calibri"/>
          <w:color w:val="FF0000"/>
          <w:sz w:val="22"/>
          <w:szCs w:val="22"/>
        </w:rPr>
        <w:t>Wykonanie dokumentacji projektowej  oraz wymianę istniejącej linii napowietrznej nn wraz z przyłączami  na terenie Rejonu Energetycznego  Bełchatów pn: Przebudowa linii nN w obrębie stacji Zarośla nr 7-0666 gm. Burzenin</w:t>
      </w:r>
      <w:r>
        <w:rPr>
          <w:rFonts w:ascii="Calibri" w:hAnsi="Calibri" w:cs="Calibri"/>
          <w:color w:val="FF0000"/>
          <w:sz w:val="22"/>
          <w:szCs w:val="22"/>
        </w:rPr>
        <w:t>”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F02353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F02353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F02353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954F06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954F06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954F06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2) pozyskanie tytułu prawnego w zakresie wskazanym w pkt 1 nie jest konieczne w sytuacji,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a) zamawiającemu przysługuje tytuł prawny do nieruchomości, który umożliwia przeprowadzenie prac objętych zamówieniem i dalszą eksploatację urządzeń- w takim 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5F4CDF5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10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54F06">
        <w:rPr>
          <w:rFonts w:ascii="Verdana" w:hAnsi="Verdana"/>
          <w:b/>
          <w:bCs/>
          <w:color w:val="FF0000"/>
          <w:sz w:val="18"/>
          <w:szCs w:val="18"/>
          <w:lang w:eastAsia="x-none"/>
        </w:rPr>
        <w:t>10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lastRenderedPageBreak/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6C04AE65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  <w:r w:rsidR="00AA055E">
        <w:rPr>
          <w:rFonts w:ascii="Verdana" w:hAnsi="Verdana" w:cstheme="minorHAnsi"/>
          <w:color w:val="000000" w:themeColor="text1"/>
          <w:sz w:val="18"/>
          <w:szCs w:val="18"/>
        </w:rPr>
        <w:t xml:space="preserve"> 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B4630" w14:textId="77777777" w:rsidR="00894D15" w:rsidRDefault="00894D15">
      <w:r>
        <w:separator/>
      </w:r>
    </w:p>
  </w:endnote>
  <w:endnote w:type="continuationSeparator" w:id="0">
    <w:p w14:paraId="3FBF59F8" w14:textId="77777777" w:rsidR="00894D15" w:rsidRDefault="0089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DDAF4" w14:textId="77777777" w:rsidR="00AF155C" w:rsidRDefault="00AF155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421F3" w14:textId="77777777" w:rsidR="00AF155C" w:rsidRDefault="00AF155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0A4AF5" w14:textId="77777777" w:rsidR="00894D15" w:rsidRDefault="00894D15">
      <w:r>
        <w:separator/>
      </w:r>
    </w:p>
  </w:footnote>
  <w:footnote w:type="continuationSeparator" w:id="0">
    <w:p w14:paraId="6B9A53BA" w14:textId="77777777" w:rsidR="00894D15" w:rsidRDefault="00894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50794" w14:textId="77777777" w:rsidR="00AF155C" w:rsidRDefault="00AF155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1E57214F" w14:textId="7094E51A" w:rsidR="00D55F80" w:rsidRPr="006B2C28" w:rsidRDefault="00AF155C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AF155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POST/DYS/OLD/GZ/04589/2025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 część 3</w:t>
          </w:r>
        </w:p>
        <w:p w14:paraId="0FA5954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57AB01" w14:textId="77777777" w:rsidR="00AF155C" w:rsidRDefault="00AF15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A62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2C1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521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CF6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5E0E"/>
    <w:rsid w:val="004466B2"/>
    <w:rsid w:val="004469AA"/>
    <w:rsid w:val="00447BFA"/>
    <w:rsid w:val="004514A3"/>
    <w:rsid w:val="004520EE"/>
    <w:rsid w:val="00453026"/>
    <w:rsid w:val="0045368F"/>
    <w:rsid w:val="00454D4B"/>
    <w:rsid w:val="004569B2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52E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E7B77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4D15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346B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5257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55E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55C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66E"/>
    <w:rsid w:val="00BC3DA9"/>
    <w:rsid w:val="00BC45AF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6CA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1DB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0FD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2353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3E77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część 3.docx</dmsv2BaseFileName>
    <dmsv2BaseDisplayName xmlns="http://schemas.microsoft.com/sharepoint/v3">Załącznik nr 1.3 do SWZ 2026 - część 3</dmsv2BaseDisplayName>
    <dmsv2SWPP2ObjectNumber xmlns="http://schemas.microsoft.com/sharepoint/v3">POST/DYS/OLD/GZ/04589/2025                        </dmsv2SWPP2ObjectNumber>
    <dmsv2SWPP2SumMD5 xmlns="http://schemas.microsoft.com/sharepoint/v3">7f2b7d18584f0fb39dd11a6f21010e38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24025191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JEUP5JKVCYQC-1133723987-29568</_dlc_DocId>
    <_dlc_DocIdUrl xmlns="a19cb1c7-c5c7-46d4-85ae-d83685407bba">
      <Url>https://swpp2.dms.gkpge.pl/sites/41/_layouts/15/DocIdRedir.aspx?ID=JEUP5JKVCYQC-1133723987-29568</Url>
      <Description>JEUP5JKVCYQC-1133723987-29568</Description>
    </_dlc_DocIdUrl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9BD3AA3C-6EA9-4CD0-9935-70F950828D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1541</Words>
  <Characters>10832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12</cp:revision>
  <cp:lastPrinted>2011-10-20T15:55:00Z</cp:lastPrinted>
  <dcterms:created xsi:type="dcterms:W3CDTF">2025-10-28T08:54:00Z</dcterms:created>
  <dcterms:modified xsi:type="dcterms:W3CDTF">2025-12-18T13:04:00Z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57c988ad-1504-4bea-abf5-860d3731adee</vt:lpwstr>
  </property>
</Properties>
</file>